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3EAD52B2"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EC2030" w:rsidRPr="00EC2030">
        <w:rPr>
          <w:rFonts w:ascii="Verdana" w:hAnsi="Verdana" w:cstheme="minorHAnsi"/>
          <w:b/>
          <w:sz w:val="18"/>
          <w:szCs w:val="18"/>
          <w:lang w:eastAsia="pl-PL"/>
        </w:rPr>
        <w:t>POST/DYS/OZ/GZ/0020</w:t>
      </w:r>
      <w:r w:rsidR="00E2081C">
        <w:rPr>
          <w:rFonts w:ascii="Verdana" w:hAnsi="Verdana" w:cstheme="minorHAnsi"/>
          <w:b/>
          <w:sz w:val="18"/>
          <w:szCs w:val="18"/>
          <w:lang w:eastAsia="pl-PL"/>
        </w:rPr>
        <w:t>5</w:t>
      </w:r>
      <w:r w:rsidR="00EC2030" w:rsidRPr="00EC2030">
        <w:rPr>
          <w:rFonts w:ascii="Verdana" w:hAnsi="Verdana" w:cstheme="minorHAnsi"/>
          <w:b/>
          <w:sz w:val="18"/>
          <w:szCs w:val="18"/>
          <w:lang w:eastAsia="pl-PL"/>
        </w:rPr>
        <w:t>/2026</w:t>
      </w:r>
      <w:r w:rsidR="00EC2030">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E2081C" w:rsidRPr="00E2081C">
        <w:rPr>
          <w:rFonts w:ascii="Verdana" w:eastAsia="Calibri" w:hAnsi="Verdana" w:cstheme="minorHAnsi"/>
          <w:b/>
          <w:bCs/>
          <w:sz w:val="18"/>
          <w:szCs w:val="18"/>
        </w:rPr>
        <w:t>Roboty budowlane rekonstrukcyjne na terenie RE Zamość - części od 1 do 6</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1A4A3F6D" w:rsidR="004E526F" w:rsidRDefault="00E2081C" w:rsidP="00E2081C">
      <w:pPr>
        <w:tabs>
          <w:tab w:val="left" w:pos="6209"/>
        </w:tabs>
        <w:spacing w:after="120"/>
        <w:rPr>
          <w:rFonts w:ascii="Verdana" w:hAnsi="Verdana" w:cstheme="minorHAnsi"/>
          <w:b/>
          <w:color w:val="FF0000"/>
          <w:sz w:val="18"/>
          <w:szCs w:val="18"/>
        </w:rPr>
      </w:pPr>
      <w:r>
        <w:rPr>
          <w:rFonts w:ascii="Verdana" w:hAnsi="Verdana" w:cstheme="minorHAnsi"/>
          <w:b/>
          <w:color w:val="FF0000"/>
          <w:sz w:val="18"/>
          <w:szCs w:val="18"/>
        </w:rPr>
        <w:tab/>
      </w: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2DE76542"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00E2081C">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0E01167F" w:rsidR="008A2988" w:rsidRDefault="00EC2030" w:rsidP="00EC2030">
    <w:pPr>
      <w:pStyle w:val="Nagwek"/>
    </w:pPr>
    <w:r w:rsidRPr="00EC2030">
      <w:rPr>
        <w:rFonts w:ascii="Verdana" w:hAnsi="Verdana"/>
        <w:sz w:val="14"/>
        <w:szCs w:val="14"/>
      </w:rPr>
      <w:t>POST/DYS/OZ/GZ/0020</w:t>
    </w:r>
    <w:r w:rsidR="00E2081C">
      <w:rPr>
        <w:rFonts w:ascii="Verdana" w:hAnsi="Verdana"/>
        <w:sz w:val="14"/>
        <w:szCs w:val="14"/>
      </w:rPr>
      <w:t>5</w:t>
    </w:r>
    <w:r w:rsidRPr="00EC2030">
      <w:rPr>
        <w:rFonts w:ascii="Verdana" w:hAnsi="Verdana"/>
        <w:sz w:val="14"/>
        <w:szCs w:val="14"/>
      </w:rPr>
      <w:t>/2026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204"/>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1BA4"/>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6F1"/>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0E94"/>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081C"/>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2030"/>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D1BA4"/>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206F1"/>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192</Words>
  <Characters>1155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2025-06-13T08:46:00Z</dcterms:created>
  <dcterms:modified xsi:type="dcterms:W3CDTF">2026-01-28T07:34:00Z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